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951C2" w:rsidRPr="00FC2284" w:rsidRDefault="00FC2284" w:rsidP="00321F67">
      <w:pPr>
        <w:tabs>
          <w:tab w:val="left" w:pos="5529"/>
        </w:tabs>
        <w:spacing w:line="567" w:lineRule="exact"/>
        <w:ind w:right="-1532"/>
        <w:jc w:val="both"/>
        <w:rPr>
          <w:rFonts w:ascii="Arial" w:hAnsi="Arial" w:cs="Arial"/>
          <w:sz w:val="22"/>
          <w:szCs w:val="22"/>
        </w:rPr>
      </w:pPr>
      <w:r w:rsidRPr="00FC2284">
        <w:rPr>
          <w:rFonts w:ascii="Arial" w:hAnsi="Arial" w:cs="Arial"/>
          <w:sz w:val="22"/>
          <w:szCs w:val="22"/>
        </w:rPr>
        <w:tab/>
      </w:r>
      <w:r w:rsidR="00D00496">
        <w:rPr>
          <w:rFonts w:ascii="Arial" w:hAnsi="Arial" w:cs="Arial"/>
          <w:sz w:val="22"/>
          <w:szCs w:val="22"/>
        </w:rPr>
        <w:t>Spett.le</w:t>
      </w:r>
    </w:p>
    <w:p w:rsidR="00FC2284" w:rsidRPr="00FC2284" w:rsidRDefault="00FC2284" w:rsidP="00321F67">
      <w:pPr>
        <w:tabs>
          <w:tab w:val="left" w:pos="5529"/>
        </w:tabs>
        <w:spacing w:line="567" w:lineRule="exact"/>
        <w:ind w:right="-1532"/>
        <w:jc w:val="both"/>
        <w:rPr>
          <w:rFonts w:ascii="Arial" w:hAnsi="Arial" w:cs="Arial"/>
          <w:sz w:val="22"/>
          <w:szCs w:val="22"/>
        </w:rPr>
      </w:pPr>
      <w:r w:rsidRPr="00FC2284">
        <w:rPr>
          <w:rFonts w:ascii="Arial" w:hAnsi="Arial" w:cs="Arial"/>
          <w:sz w:val="22"/>
          <w:szCs w:val="22"/>
        </w:rPr>
        <w:tab/>
      </w:r>
      <w:proofErr w:type="spellStart"/>
      <w:r w:rsidR="00D00496">
        <w:rPr>
          <w:rFonts w:ascii="Arial" w:hAnsi="Arial" w:cs="Arial"/>
          <w:sz w:val="22"/>
          <w:szCs w:val="22"/>
        </w:rPr>
        <w:t>Fincalabra</w:t>
      </w:r>
      <w:proofErr w:type="spellEnd"/>
      <w:r w:rsidR="00D0049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00496">
        <w:rPr>
          <w:rFonts w:ascii="Arial" w:hAnsi="Arial" w:cs="Arial"/>
          <w:sz w:val="22"/>
          <w:szCs w:val="22"/>
        </w:rPr>
        <w:t>SpA</w:t>
      </w:r>
      <w:proofErr w:type="spellEnd"/>
    </w:p>
    <w:p w:rsidR="00FC2284" w:rsidRPr="00FC2284" w:rsidRDefault="00FC2284" w:rsidP="00321F67">
      <w:pPr>
        <w:tabs>
          <w:tab w:val="left" w:pos="5529"/>
        </w:tabs>
        <w:spacing w:line="567" w:lineRule="exact"/>
        <w:ind w:right="-1532"/>
        <w:jc w:val="both"/>
        <w:rPr>
          <w:rFonts w:ascii="Arial" w:hAnsi="Arial" w:cs="Arial"/>
          <w:sz w:val="22"/>
          <w:szCs w:val="22"/>
        </w:rPr>
      </w:pPr>
      <w:r w:rsidRPr="00FC2284">
        <w:rPr>
          <w:rFonts w:ascii="Arial" w:hAnsi="Arial" w:cs="Arial"/>
          <w:sz w:val="22"/>
          <w:szCs w:val="22"/>
        </w:rPr>
        <w:tab/>
        <w:t xml:space="preserve">Via </w:t>
      </w:r>
      <w:r w:rsidR="00D00496">
        <w:rPr>
          <w:rFonts w:ascii="Arial" w:hAnsi="Arial" w:cs="Arial"/>
          <w:sz w:val="22"/>
          <w:szCs w:val="22"/>
        </w:rPr>
        <w:t>Pugliese n. 30</w:t>
      </w:r>
    </w:p>
    <w:p w:rsidR="00FC2284" w:rsidRPr="00FC2284" w:rsidRDefault="00321F67" w:rsidP="00321F67">
      <w:pPr>
        <w:tabs>
          <w:tab w:val="left" w:pos="5529"/>
        </w:tabs>
        <w:spacing w:line="567" w:lineRule="exact"/>
        <w:ind w:right="-15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88100 </w:t>
      </w:r>
      <w:r w:rsidR="00FC2284" w:rsidRPr="00FC2284">
        <w:rPr>
          <w:rFonts w:ascii="Arial" w:hAnsi="Arial" w:cs="Arial"/>
          <w:sz w:val="22"/>
          <w:szCs w:val="22"/>
        </w:rPr>
        <w:t>CATANZARO</w:t>
      </w:r>
    </w:p>
    <w:p w:rsidR="00D951C2" w:rsidRPr="00FC2284" w:rsidRDefault="00FC2284" w:rsidP="00FC2284">
      <w:pPr>
        <w:pStyle w:val="Corpotesto"/>
        <w:spacing w:line="567" w:lineRule="exact"/>
        <w:rPr>
          <w:rFonts w:cs="Arial"/>
          <w:sz w:val="22"/>
          <w:szCs w:val="22"/>
        </w:rPr>
      </w:pPr>
      <w:r w:rsidRPr="00FC2284">
        <w:rPr>
          <w:rFonts w:cs="Arial"/>
          <w:sz w:val="22"/>
          <w:szCs w:val="22"/>
        </w:rPr>
        <w:t>Il sottoscritto ……………………</w:t>
      </w:r>
      <w:proofErr w:type="gramStart"/>
      <w:r w:rsidRPr="00FC2284">
        <w:rPr>
          <w:rFonts w:cs="Arial"/>
          <w:sz w:val="22"/>
          <w:szCs w:val="22"/>
        </w:rPr>
        <w:t>…….</w:t>
      </w:r>
      <w:proofErr w:type="gramEnd"/>
      <w:r w:rsidRPr="00FC2284">
        <w:rPr>
          <w:rFonts w:cs="Arial"/>
          <w:sz w:val="22"/>
          <w:szCs w:val="22"/>
        </w:rPr>
        <w:t xml:space="preserve">…….. </w:t>
      </w:r>
      <w:proofErr w:type="gramStart"/>
      <w:r w:rsidRPr="00FC2284">
        <w:rPr>
          <w:rFonts w:cs="Arial"/>
          <w:sz w:val="22"/>
          <w:szCs w:val="22"/>
        </w:rPr>
        <w:t>nato</w:t>
      </w:r>
      <w:proofErr w:type="gramEnd"/>
      <w:r w:rsidRPr="00FC2284">
        <w:rPr>
          <w:rFonts w:cs="Arial"/>
          <w:sz w:val="22"/>
          <w:szCs w:val="22"/>
        </w:rPr>
        <w:t xml:space="preserve"> a ……………………..</w:t>
      </w:r>
      <w:r w:rsidR="002949EA">
        <w:rPr>
          <w:rFonts w:cs="Arial"/>
          <w:sz w:val="22"/>
          <w:szCs w:val="22"/>
        </w:rPr>
        <w:t xml:space="preserve"> (…)</w:t>
      </w:r>
      <w:r w:rsidRPr="00FC2284">
        <w:rPr>
          <w:rFonts w:cs="Arial"/>
          <w:sz w:val="22"/>
          <w:szCs w:val="22"/>
        </w:rPr>
        <w:t xml:space="preserve"> il ……………, C.F. …………………………</w:t>
      </w:r>
      <w:proofErr w:type="gramStart"/>
      <w:r w:rsidRPr="00FC2284">
        <w:rPr>
          <w:rFonts w:cs="Arial"/>
          <w:sz w:val="22"/>
          <w:szCs w:val="22"/>
        </w:rPr>
        <w:t>…….</w:t>
      </w:r>
      <w:proofErr w:type="gramEnd"/>
      <w:r w:rsidRPr="00FC2284">
        <w:rPr>
          <w:rFonts w:cs="Arial"/>
          <w:sz w:val="22"/>
          <w:szCs w:val="22"/>
        </w:rPr>
        <w:t>, domiciliato per la carica presso la sede sociale, nella sua qualità di ………………………….</w:t>
      </w:r>
      <w:r w:rsidR="002949EA">
        <w:rPr>
          <w:rFonts w:cs="Arial"/>
          <w:sz w:val="22"/>
          <w:szCs w:val="22"/>
        </w:rPr>
        <w:t xml:space="preserve"> </w:t>
      </w:r>
      <w:proofErr w:type="gramStart"/>
      <w:r w:rsidR="002949EA">
        <w:rPr>
          <w:rFonts w:cs="Arial"/>
          <w:sz w:val="22"/>
          <w:szCs w:val="22"/>
        </w:rPr>
        <w:t>e</w:t>
      </w:r>
      <w:proofErr w:type="gramEnd"/>
      <w:r w:rsidR="002949EA">
        <w:rPr>
          <w:rFonts w:cs="Arial"/>
          <w:sz w:val="22"/>
          <w:szCs w:val="22"/>
        </w:rPr>
        <w:t xml:space="preserve"> come tale rappresentante legale</w:t>
      </w:r>
      <w:r w:rsidRPr="00FC2284">
        <w:rPr>
          <w:rFonts w:cs="Arial"/>
          <w:sz w:val="22"/>
          <w:szCs w:val="22"/>
        </w:rPr>
        <w:t xml:space="preserve"> della società</w:t>
      </w:r>
      <w:r w:rsidR="00730782">
        <w:rPr>
          <w:rFonts w:cs="Arial"/>
          <w:sz w:val="22"/>
          <w:szCs w:val="22"/>
        </w:rPr>
        <w:t xml:space="preserve"> ………………………….</w:t>
      </w:r>
      <w:r w:rsidRPr="00FC2284">
        <w:rPr>
          <w:rFonts w:cs="Arial"/>
          <w:sz w:val="22"/>
          <w:szCs w:val="22"/>
        </w:rPr>
        <w:t xml:space="preserve"> </w:t>
      </w:r>
      <w:proofErr w:type="gramStart"/>
      <w:r w:rsidRPr="00FC2284">
        <w:rPr>
          <w:rFonts w:cs="Arial"/>
          <w:sz w:val="22"/>
          <w:szCs w:val="22"/>
        </w:rPr>
        <w:t>con</w:t>
      </w:r>
      <w:proofErr w:type="gramEnd"/>
      <w:r w:rsidRPr="00FC2284">
        <w:rPr>
          <w:rFonts w:cs="Arial"/>
          <w:sz w:val="22"/>
          <w:szCs w:val="22"/>
        </w:rPr>
        <w:t xml:space="preserve"> sede in ……………………. </w:t>
      </w:r>
      <w:proofErr w:type="gramStart"/>
      <w:r w:rsidRPr="00FC2284">
        <w:rPr>
          <w:rFonts w:cs="Arial"/>
          <w:sz w:val="22"/>
          <w:szCs w:val="22"/>
        </w:rPr>
        <w:t>(….</w:t>
      </w:r>
      <w:proofErr w:type="gramEnd"/>
      <w:r w:rsidRPr="00FC2284">
        <w:rPr>
          <w:rFonts w:cs="Arial"/>
          <w:sz w:val="22"/>
          <w:szCs w:val="22"/>
        </w:rPr>
        <w:t>), alla via …….……………., CF e P</w:t>
      </w:r>
      <w:r w:rsidR="00D00496">
        <w:rPr>
          <w:rFonts w:cs="Arial"/>
          <w:sz w:val="22"/>
          <w:szCs w:val="22"/>
        </w:rPr>
        <w:t xml:space="preserve"> IVA ………</w:t>
      </w:r>
      <w:r w:rsidRPr="00FC2284">
        <w:rPr>
          <w:rFonts w:cs="Arial"/>
          <w:sz w:val="22"/>
          <w:szCs w:val="22"/>
        </w:rPr>
        <w:t>…..</w:t>
      </w:r>
    </w:p>
    <w:p w:rsidR="00FC2284" w:rsidRPr="00996E4A" w:rsidRDefault="00FC2284" w:rsidP="00FC2284">
      <w:pPr>
        <w:pStyle w:val="Corpotesto"/>
        <w:spacing w:line="567" w:lineRule="exact"/>
        <w:jc w:val="center"/>
        <w:rPr>
          <w:rFonts w:cs="Arial"/>
          <w:b/>
          <w:sz w:val="22"/>
          <w:szCs w:val="22"/>
        </w:rPr>
      </w:pPr>
      <w:r w:rsidRPr="00996E4A">
        <w:rPr>
          <w:rFonts w:cs="Arial"/>
          <w:b/>
          <w:sz w:val="22"/>
          <w:szCs w:val="22"/>
        </w:rPr>
        <w:t>CHIEDE</w:t>
      </w:r>
    </w:p>
    <w:p w:rsidR="00AC25A5" w:rsidRDefault="002949EA" w:rsidP="00AC25A5">
      <w:pPr>
        <w:pStyle w:val="Corpotesto"/>
        <w:spacing w:line="567" w:lineRule="exact"/>
        <w:rPr>
          <w:b/>
        </w:rPr>
      </w:pPr>
      <w:proofErr w:type="gramStart"/>
      <w:r>
        <w:rPr>
          <w:rFonts w:cs="Arial"/>
          <w:sz w:val="22"/>
          <w:szCs w:val="22"/>
        </w:rPr>
        <w:t>quale</w:t>
      </w:r>
      <w:proofErr w:type="gramEnd"/>
      <w:r>
        <w:rPr>
          <w:rFonts w:cs="Arial"/>
          <w:sz w:val="22"/>
          <w:szCs w:val="22"/>
        </w:rPr>
        <w:t xml:space="preserve"> capofila, e quindi in nome e per conto del costituendo raggruppamento temporaneo di concorrenti denominato …</w:t>
      </w:r>
      <w:r w:rsidR="003C0F4E">
        <w:rPr>
          <w:rFonts w:cs="Arial"/>
          <w:sz w:val="22"/>
          <w:szCs w:val="22"/>
        </w:rPr>
        <w:t>..........</w:t>
      </w:r>
      <w:r>
        <w:rPr>
          <w:rFonts w:cs="Arial"/>
          <w:sz w:val="22"/>
          <w:szCs w:val="22"/>
        </w:rPr>
        <w:t xml:space="preserve">…….., </w:t>
      </w:r>
      <w:r w:rsidR="00FC2284" w:rsidRPr="002949EA">
        <w:rPr>
          <w:rFonts w:cs="Arial"/>
          <w:sz w:val="22"/>
          <w:szCs w:val="22"/>
        </w:rPr>
        <w:t xml:space="preserve">di </w:t>
      </w:r>
      <w:r>
        <w:rPr>
          <w:rFonts w:cs="Arial"/>
          <w:sz w:val="22"/>
          <w:szCs w:val="22"/>
        </w:rPr>
        <w:t xml:space="preserve">essere ammesso a </w:t>
      </w:r>
      <w:r w:rsidR="00FC2284" w:rsidRPr="002949EA">
        <w:rPr>
          <w:rFonts w:cs="Arial"/>
          <w:sz w:val="22"/>
          <w:szCs w:val="22"/>
        </w:rPr>
        <w:t xml:space="preserve">partecipare alla gara </w:t>
      </w:r>
      <w:r w:rsidR="00AC25A5" w:rsidRPr="002949EA">
        <w:rPr>
          <w:rFonts w:cs="Arial"/>
          <w:sz w:val="22"/>
          <w:szCs w:val="22"/>
        </w:rPr>
        <w:t xml:space="preserve">di </w:t>
      </w:r>
      <w:r w:rsidR="00AC25A5">
        <w:rPr>
          <w:rFonts w:cs="Arial"/>
          <w:sz w:val="22"/>
          <w:szCs w:val="22"/>
        </w:rPr>
        <w:t xml:space="preserve">essere ammesso a </w:t>
      </w:r>
      <w:r w:rsidR="00AC25A5" w:rsidRPr="002949EA">
        <w:rPr>
          <w:rFonts w:cs="Arial"/>
          <w:sz w:val="22"/>
          <w:szCs w:val="22"/>
        </w:rPr>
        <w:t xml:space="preserve">partecipare alla gara per: </w:t>
      </w:r>
      <w:r w:rsidR="00885483">
        <w:rPr>
          <w:rFonts w:ascii="Verdana" w:eastAsia="Calibri" w:hAnsi="Verdana"/>
          <w:b/>
          <w:sz w:val="20"/>
          <w:lang w:eastAsia="en-US"/>
        </w:rPr>
        <w:t>“Affidamento di servizi specialistici, tecnologici e di help-desk nell’ambito della gestione e dell’evoluzione del sistema regionale SUAP</w:t>
      </w:r>
      <w:r w:rsidR="00885483">
        <w:rPr>
          <w:rFonts w:ascii="Verdana" w:eastAsia="Calibri" w:hAnsi="Verdana" w:cs="Verdana"/>
          <w:b/>
          <w:sz w:val="20"/>
          <w:lang w:eastAsia="en-US"/>
        </w:rPr>
        <w:t>”</w:t>
      </w:r>
      <w:bookmarkStart w:id="0" w:name="_GoBack"/>
      <w:bookmarkEnd w:id="0"/>
    </w:p>
    <w:p w:rsidR="00996E4A" w:rsidRPr="00996E4A" w:rsidRDefault="00996E4A" w:rsidP="00321F67">
      <w:pPr>
        <w:pStyle w:val="Corpotesto"/>
        <w:spacing w:line="567" w:lineRule="exact"/>
        <w:rPr>
          <w:rFonts w:cs="Arial"/>
          <w:b/>
          <w:bCs/>
          <w:sz w:val="22"/>
          <w:szCs w:val="22"/>
        </w:rPr>
      </w:pPr>
      <w:r w:rsidRPr="00996E4A">
        <w:rPr>
          <w:rFonts w:cs="Arial"/>
          <w:b/>
          <w:bCs/>
          <w:sz w:val="22"/>
          <w:szCs w:val="22"/>
        </w:rPr>
        <w:t>ALLEGA</w:t>
      </w:r>
    </w:p>
    <w:p w:rsidR="00996E4A" w:rsidRDefault="00996E4A" w:rsidP="00FC2284">
      <w:pPr>
        <w:pStyle w:val="Corpotesto"/>
        <w:spacing w:line="567" w:lineRule="exact"/>
        <w:rPr>
          <w:rFonts w:cs="Arial"/>
          <w:bCs/>
          <w:sz w:val="22"/>
          <w:szCs w:val="22"/>
        </w:rPr>
      </w:pPr>
      <w:proofErr w:type="gramStart"/>
      <w:r>
        <w:rPr>
          <w:rFonts w:cs="Arial"/>
          <w:bCs/>
          <w:sz w:val="22"/>
          <w:szCs w:val="22"/>
        </w:rPr>
        <w:t>alla</w:t>
      </w:r>
      <w:proofErr w:type="gramEnd"/>
      <w:r>
        <w:rPr>
          <w:rFonts w:cs="Arial"/>
          <w:bCs/>
          <w:sz w:val="22"/>
          <w:szCs w:val="22"/>
        </w:rPr>
        <w:t xml:space="preserve"> presente istanza:</w:t>
      </w:r>
    </w:p>
    <w:p w:rsidR="009A6CDD" w:rsidRDefault="009A6CDD" w:rsidP="009A6CDD">
      <w:pPr>
        <w:pStyle w:val="Corpotesto"/>
        <w:numPr>
          <w:ilvl w:val="0"/>
          <w:numId w:val="6"/>
        </w:numPr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Dichiarazione di ogni legale rappresentante</w:t>
      </w:r>
      <w:r w:rsidR="001B0CE9">
        <w:rPr>
          <w:rFonts w:cs="Arial"/>
          <w:bCs/>
          <w:sz w:val="22"/>
          <w:szCs w:val="22"/>
        </w:rPr>
        <w:t xml:space="preserve">, degli aderenti al costituendo raggruppamento, resa utilizzando il modello </w:t>
      </w:r>
      <w:r w:rsidR="00191C15">
        <w:rPr>
          <w:rFonts w:cs="Arial"/>
          <w:bCs/>
          <w:sz w:val="22"/>
          <w:szCs w:val="22"/>
        </w:rPr>
        <w:t>“</w:t>
      </w:r>
      <w:r w:rsidR="001B0CE9">
        <w:rPr>
          <w:rFonts w:cs="Arial"/>
          <w:bCs/>
          <w:sz w:val="22"/>
          <w:szCs w:val="22"/>
        </w:rPr>
        <w:t>allegato “A”</w:t>
      </w:r>
    </w:p>
    <w:p w:rsidR="001B0CE9" w:rsidRDefault="001B0CE9" w:rsidP="001B0CE9">
      <w:pPr>
        <w:pStyle w:val="Corpotesto"/>
        <w:numPr>
          <w:ilvl w:val="0"/>
          <w:numId w:val="6"/>
        </w:numPr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Dichiarazione di ogni legale rappresentante,</w:t>
      </w:r>
      <w:r w:rsidRPr="001B0CE9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t xml:space="preserve">degli aderenti al costituendo raggruppamento, resa utilizzando il modello </w:t>
      </w:r>
      <w:r w:rsidR="00191C15">
        <w:rPr>
          <w:rFonts w:cs="Arial"/>
          <w:bCs/>
          <w:sz w:val="22"/>
          <w:szCs w:val="22"/>
        </w:rPr>
        <w:t>“</w:t>
      </w:r>
      <w:r>
        <w:rPr>
          <w:rFonts w:cs="Arial"/>
          <w:bCs/>
          <w:sz w:val="22"/>
          <w:szCs w:val="22"/>
        </w:rPr>
        <w:t>allegato B”</w:t>
      </w:r>
    </w:p>
    <w:p w:rsidR="001B0CE9" w:rsidRDefault="001B0CE9" w:rsidP="001B0CE9">
      <w:pPr>
        <w:pStyle w:val="Corpotesto"/>
        <w:widowControl w:val="0"/>
        <w:numPr>
          <w:ilvl w:val="0"/>
          <w:numId w:val="6"/>
        </w:numPr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Copia del Capitolato siglato in ogni pagina e firmato in calce per espressa accettazione dei contenuti.</w:t>
      </w:r>
    </w:p>
    <w:p w:rsidR="007C4654" w:rsidRDefault="007C4654" w:rsidP="007C4654">
      <w:pPr>
        <w:pStyle w:val="Corpotesto"/>
        <w:numPr>
          <w:ilvl w:val="0"/>
          <w:numId w:val="6"/>
        </w:numPr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Copia del documento di identità, in corso di validità, </w:t>
      </w:r>
      <w:r w:rsidR="00FD28AB">
        <w:rPr>
          <w:rFonts w:cs="Arial"/>
          <w:bCs/>
          <w:sz w:val="22"/>
          <w:szCs w:val="22"/>
        </w:rPr>
        <w:t>di ogni legale rappresentante,</w:t>
      </w:r>
      <w:r w:rsidR="00FD28AB" w:rsidRPr="001B0CE9">
        <w:rPr>
          <w:rFonts w:cs="Arial"/>
          <w:bCs/>
          <w:sz w:val="22"/>
          <w:szCs w:val="22"/>
        </w:rPr>
        <w:t xml:space="preserve"> </w:t>
      </w:r>
      <w:r w:rsidR="00FD28AB">
        <w:rPr>
          <w:rFonts w:cs="Arial"/>
          <w:bCs/>
          <w:sz w:val="22"/>
          <w:szCs w:val="22"/>
        </w:rPr>
        <w:t>degli aderenti al costituendo raggruppamento temporaneo d</w:t>
      </w:r>
      <w:r w:rsidR="001B0CE9">
        <w:rPr>
          <w:rFonts w:cs="Arial"/>
          <w:bCs/>
          <w:sz w:val="22"/>
          <w:szCs w:val="22"/>
        </w:rPr>
        <w:t>i concorrenti.</w:t>
      </w:r>
    </w:p>
    <w:p w:rsidR="0056089F" w:rsidRDefault="0056089F" w:rsidP="0045779E">
      <w:pPr>
        <w:pStyle w:val="Corpotesto"/>
        <w:spacing w:line="567" w:lineRule="exact"/>
        <w:rPr>
          <w:rFonts w:cs="Arial"/>
          <w:bCs/>
          <w:sz w:val="22"/>
          <w:szCs w:val="22"/>
        </w:rPr>
      </w:pPr>
    </w:p>
    <w:p w:rsidR="0045779E" w:rsidRDefault="0045779E" w:rsidP="0045779E">
      <w:pPr>
        <w:pStyle w:val="Corpotesto"/>
        <w:spacing w:line="567" w:lineRule="exact"/>
        <w:rPr>
          <w:rFonts w:cs="Arial"/>
          <w:bCs/>
          <w:sz w:val="22"/>
          <w:szCs w:val="22"/>
        </w:rPr>
      </w:pPr>
      <w:r w:rsidRPr="0045779E">
        <w:rPr>
          <w:rFonts w:cs="Arial"/>
          <w:bCs/>
          <w:sz w:val="22"/>
          <w:szCs w:val="22"/>
        </w:rPr>
        <w:t>Chiede che ogni comunicazione venga trasmessa al seguente indirizzo di posta elettronica ......................................</w:t>
      </w:r>
    </w:p>
    <w:p w:rsidR="009E27B5" w:rsidRPr="0045779E" w:rsidRDefault="009E27B5" w:rsidP="0045779E">
      <w:pPr>
        <w:pStyle w:val="Corpotesto"/>
        <w:spacing w:line="567" w:lineRule="exact"/>
        <w:rPr>
          <w:rFonts w:cs="Arial"/>
          <w:bCs/>
          <w:sz w:val="22"/>
          <w:szCs w:val="22"/>
        </w:rPr>
      </w:pPr>
    </w:p>
    <w:p w:rsidR="009E27B5" w:rsidRPr="005370BF" w:rsidRDefault="009E27B5" w:rsidP="009E27B5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5370BF">
        <w:rPr>
          <w:bCs/>
          <w:iCs/>
          <w:sz w:val="24"/>
          <w:szCs w:val="24"/>
          <w:lang w:val="it-IT"/>
        </w:rPr>
        <w:t>…………………………………</w:t>
      </w:r>
    </w:p>
    <w:p w:rsidR="009E27B5" w:rsidRPr="009E27B5" w:rsidRDefault="009E27B5" w:rsidP="009E27B5">
      <w:pPr>
        <w:pStyle w:val="sche4"/>
        <w:tabs>
          <w:tab w:val="center" w:pos="1418"/>
          <w:tab w:val="left" w:leader="dot" w:pos="8824"/>
        </w:tabs>
        <w:rPr>
          <w:rFonts w:ascii="Arial" w:hAnsi="Arial" w:cs="Arial"/>
          <w:bCs/>
          <w:iCs/>
          <w:sz w:val="22"/>
          <w:szCs w:val="22"/>
          <w:lang w:val="it-IT"/>
        </w:rPr>
      </w:pPr>
      <w:r w:rsidRPr="009E27B5">
        <w:rPr>
          <w:rFonts w:ascii="Arial" w:hAnsi="Arial" w:cs="Arial"/>
          <w:bCs/>
          <w:iCs/>
          <w:sz w:val="22"/>
          <w:szCs w:val="22"/>
          <w:lang w:val="it-IT"/>
        </w:rPr>
        <w:tab/>
        <w:t>(</w:t>
      </w:r>
      <w:proofErr w:type="gramStart"/>
      <w:r w:rsidRPr="009E27B5">
        <w:rPr>
          <w:rFonts w:ascii="Arial" w:hAnsi="Arial" w:cs="Arial"/>
          <w:bCs/>
          <w:iCs/>
          <w:sz w:val="22"/>
          <w:szCs w:val="22"/>
          <w:lang w:val="it-IT"/>
        </w:rPr>
        <w:t>luogo</w:t>
      </w:r>
      <w:proofErr w:type="gramEnd"/>
      <w:r w:rsidRPr="009E27B5">
        <w:rPr>
          <w:rFonts w:ascii="Arial" w:hAnsi="Arial" w:cs="Arial"/>
          <w:bCs/>
          <w:iCs/>
          <w:sz w:val="22"/>
          <w:szCs w:val="22"/>
          <w:lang w:val="it-IT"/>
        </w:rPr>
        <w:t xml:space="preserve"> e data)</w:t>
      </w:r>
    </w:p>
    <w:p w:rsidR="009E27B5" w:rsidRPr="009E27B5" w:rsidRDefault="009E27B5" w:rsidP="009E27B5">
      <w:pPr>
        <w:pStyle w:val="sche4"/>
        <w:tabs>
          <w:tab w:val="center" w:pos="7371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………………………………………</w:t>
      </w:r>
    </w:p>
    <w:p w:rsidR="009E27B5" w:rsidRPr="009E27B5" w:rsidRDefault="009E27B5" w:rsidP="009E27B5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(</w:t>
      </w:r>
      <w:proofErr w:type="gramStart"/>
      <w:r w:rsidRPr="009E27B5">
        <w:rPr>
          <w:rFonts w:ascii="Arial" w:hAnsi="Arial" w:cs="Arial"/>
          <w:sz w:val="22"/>
          <w:szCs w:val="22"/>
          <w:lang w:val="it-IT"/>
        </w:rPr>
        <w:t>firma</w:t>
      </w:r>
      <w:proofErr w:type="gramEnd"/>
      <w:r w:rsidRPr="009E27B5">
        <w:rPr>
          <w:rFonts w:ascii="Arial" w:hAnsi="Arial" w:cs="Arial"/>
          <w:sz w:val="22"/>
          <w:szCs w:val="22"/>
          <w:lang w:val="it-IT"/>
        </w:rPr>
        <w:t>)</w:t>
      </w:r>
    </w:p>
    <w:p w:rsidR="0056089F" w:rsidRDefault="0056089F" w:rsidP="00382F1A">
      <w:pPr>
        <w:pStyle w:val="Corpotesto"/>
        <w:tabs>
          <w:tab w:val="center" w:pos="5245"/>
        </w:tabs>
        <w:spacing w:line="567" w:lineRule="exact"/>
        <w:rPr>
          <w:rFonts w:cs="Arial"/>
          <w:bCs/>
          <w:sz w:val="22"/>
          <w:szCs w:val="22"/>
        </w:rPr>
      </w:pPr>
    </w:p>
    <w:p w:rsidR="002949EA" w:rsidRPr="00E95C42" w:rsidRDefault="002949EA" w:rsidP="00E95C42">
      <w:pPr>
        <w:pStyle w:val="Corpotesto"/>
        <w:spacing w:line="567" w:lineRule="exact"/>
        <w:rPr>
          <w:rFonts w:cs="Arial"/>
          <w:bCs/>
          <w:sz w:val="22"/>
          <w:szCs w:val="22"/>
        </w:rPr>
      </w:pPr>
      <w:r w:rsidRPr="00E95C42">
        <w:rPr>
          <w:rFonts w:cs="Arial"/>
          <w:bCs/>
          <w:sz w:val="22"/>
          <w:szCs w:val="22"/>
        </w:rPr>
        <w:t xml:space="preserve">I legali rappresentanti delle </w:t>
      </w:r>
      <w:r w:rsidR="00996E4A" w:rsidRPr="00E95C42">
        <w:rPr>
          <w:rFonts w:cs="Arial"/>
          <w:bCs/>
          <w:sz w:val="22"/>
          <w:szCs w:val="22"/>
        </w:rPr>
        <w:t>società</w:t>
      </w:r>
      <w:r w:rsidRPr="00E95C42">
        <w:rPr>
          <w:rFonts w:cs="Arial"/>
          <w:bCs/>
          <w:sz w:val="22"/>
          <w:szCs w:val="22"/>
        </w:rPr>
        <w:t xml:space="preserve"> di seguito indicate, componenti del </w:t>
      </w:r>
      <w:r w:rsidR="00D82873">
        <w:rPr>
          <w:rFonts w:cs="Arial"/>
          <w:bCs/>
          <w:sz w:val="22"/>
          <w:szCs w:val="22"/>
        </w:rPr>
        <w:t xml:space="preserve">costituendo </w:t>
      </w:r>
      <w:r w:rsidRPr="00E95C42">
        <w:rPr>
          <w:rFonts w:cs="Arial"/>
          <w:bCs/>
          <w:sz w:val="22"/>
          <w:szCs w:val="22"/>
        </w:rPr>
        <w:t>raggruppa</w:t>
      </w:r>
      <w:r w:rsidR="00D82873">
        <w:rPr>
          <w:rFonts w:cs="Arial"/>
          <w:bCs/>
          <w:sz w:val="22"/>
          <w:szCs w:val="22"/>
        </w:rPr>
        <w:t>mento temporaneo di concorrenti:</w:t>
      </w:r>
    </w:p>
    <w:p w:rsidR="002949EA" w:rsidRPr="00FC2284" w:rsidRDefault="002949EA" w:rsidP="002949EA">
      <w:pPr>
        <w:pStyle w:val="Corpotesto"/>
        <w:spacing w:line="567" w:lineRule="exact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1. sig. ………………………. </w:t>
      </w:r>
      <w:proofErr w:type="gramStart"/>
      <w:r>
        <w:rPr>
          <w:rFonts w:cs="Arial"/>
          <w:bCs/>
          <w:sz w:val="22"/>
          <w:szCs w:val="22"/>
        </w:rPr>
        <w:t>nato</w:t>
      </w:r>
      <w:proofErr w:type="gramEnd"/>
      <w:r>
        <w:rPr>
          <w:rFonts w:cs="Arial"/>
          <w:bCs/>
          <w:sz w:val="22"/>
          <w:szCs w:val="22"/>
        </w:rPr>
        <w:t xml:space="preserve"> a ……………………. </w:t>
      </w:r>
      <w:proofErr w:type="gramStart"/>
      <w:r>
        <w:rPr>
          <w:rFonts w:cs="Arial"/>
          <w:bCs/>
          <w:sz w:val="22"/>
          <w:szCs w:val="22"/>
        </w:rPr>
        <w:t>(….</w:t>
      </w:r>
      <w:proofErr w:type="gramEnd"/>
      <w:r>
        <w:rPr>
          <w:rFonts w:cs="Arial"/>
          <w:bCs/>
          <w:sz w:val="22"/>
          <w:szCs w:val="22"/>
        </w:rPr>
        <w:t xml:space="preserve">) il …………… e domiciliato per la carica presso la sede sociale, nella sua qualità di ………….., e come tale rappresentante legale della società/associazione ……………….. </w:t>
      </w:r>
      <w:proofErr w:type="gramStart"/>
      <w:r w:rsidRPr="00FC2284">
        <w:rPr>
          <w:rFonts w:cs="Arial"/>
          <w:sz w:val="22"/>
          <w:szCs w:val="22"/>
        </w:rPr>
        <w:t>con</w:t>
      </w:r>
      <w:proofErr w:type="gramEnd"/>
      <w:r w:rsidRPr="00FC2284">
        <w:rPr>
          <w:rFonts w:cs="Arial"/>
          <w:sz w:val="22"/>
          <w:szCs w:val="22"/>
        </w:rPr>
        <w:t xml:space="preserve"> sede in ……………………. </w:t>
      </w:r>
      <w:proofErr w:type="gramStart"/>
      <w:r w:rsidRPr="00FC2284">
        <w:rPr>
          <w:rFonts w:cs="Arial"/>
          <w:sz w:val="22"/>
          <w:szCs w:val="22"/>
        </w:rPr>
        <w:t>(….</w:t>
      </w:r>
      <w:proofErr w:type="gramEnd"/>
      <w:r w:rsidRPr="00FC2284">
        <w:rPr>
          <w:rFonts w:cs="Arial"/>
          <w:sz w:val="22"/>
          <w:szCs w:val="22"/>
        </w:rPr>
        <w:t>), alla via …….…………., CF e PIVA ………………..……………..</w:t>
      </w:r>
    </w:p>
    <w:p w:rsidR="002949EA" w:rsidRPr="00FC2284" w:rsidRDefault="002949EA" w:rsidP="002949EA">
      <w:pPr>
        <w:pStyle w:val="Corpotesto"/>
        <w:spacing w:line="567" w:lineRule="exact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2. sig. ………………………. </w:t>
      </w:r>
      <w:proofErr w:type="gramStart"/>
      <w:r>
        <w:rPr>
          <w:rFonts w:cs="Arial"/>
          <w:bCs/>
          <w:sz w:val="22"/>
          <w:szCs w:val="22"/>
        </w:rPr>
        <w:t>nato</w:t>
      </w:r>
      <w:proofErr w:type="gramEnd"/>
      <w:r>
        <w:rPr>
          <w:rFonts w:cs="Arial"/>
          <w:bCs/>
          <w:sz w:val="22"/>
          <w:szCs w:val="22"/>
        </w:rPr>
        <w:t xml:space="preserve"> a ……………………. </w:t>
      </w:r>
      <w:proofErr w:type="gramStart"/>
      <w:r>
        <w:rPr>
          <w:rFonts w:cs="Arial"/>
          <w:bCs/>
          <w:sz w:val="22"/>
          <w:szCs w:val="22"/>
        </w:rPr>
        <w:t>(….</w:t>
      </w:r>
      <w:proofErr w:type="gramEnd"/>
      <w:r>
        <w:rPr>
          <w:rFonts w:cs="Arial"/>
          <w:bCs/>
          <w:sz w:val="22"/>
          <w:szCs w:val="22"/>
        </w:rPr>
        <w:t xml:space="preserve">) il …………… e domiciliato per la carica presso la sede sociale, nella sua qualità di ………….., e come tale rappresentante legale della società/associazione ……………….. </w:t>
      </w:r>
      <w:proofErr w:type="gramStart"/>
      <w:r w:rsidRPr="00FC2284">
        <w:rPr>
          <w:rFonts w:cs="Arial"/>
          <w:sz w:val="22"/>
          <w:szCs w:val="22"/>
        </w:rPr>
        <w:t>con</w:t>
      </w:r>
      <w:proofErr w:type="gramEnd"/>
      <w:r w:rsidRPr="00FC2284">
        <w:rPr>
          <w:rFonts w:cs="Arial"/>
          <w:sz w:val="22"/>
          <w:szCs w:val="22"/>
        </w:rPr>
        <w:t xml:space="preserve"> sede in ……………………. </w:t>
      </w:r>
      <w:proofErr w:type="gramStart"/>
      <w:r w:rsidRPr="00FC2284">
        <w:rPr>
          <w:rFonts w:cs="Arial"/>
          <w:sz w:val="22"/>
          <w:szCs w:val="22"/>
        </w:rPr>
        <w:t>(….</w:t>
      </w:r>
      <w:proofErr w:type="gramEnd"/>
      <w:r w:rsidRPr="00FC2284">
        <w:rPr>
          <w:rFonts w:cs="Arial"/>
          <w:sz w:val="22"/>
          <w:szCs w:val="22"/>
        </w:rPr>
        <w:t>), alla via …….…………., CF e PIVA ………………..……………..</w:t>
      </w:r>
    </w:p>
    <w:p w:rsidR="002949EA" w:rsidRPr="00FC2284" w:rsidRDefault="002949EA" w:rsidP="002949EA">
      <w:pPr>
        <w:pStyle w:val="Corpotesto"/>
        <w:spacing w:line="567" w:lineRule="exact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3. sig. ………………………. </w:t>
      </w:r>
      <w:proofErr w:type="gramStart"/>
      <w:r>
        <w:rPr>
          <w:rFonts w:cs="Arial"/>
          <w:bCs/>
          <w:sz w:val="22"/>
          <w:szCs w:val="22"/>
        </w:rPr>
        <w:t>nato</w:t>
      </w:r>
      <w:proofErr w:type="gramEnd"/>
      <w:r>
        <w:rPr>
          <w:rFonts w:cs="Arial"/>
          <w:bCs/>
          <w:sz w:val="22"/>
          <w:szCs w:val="22"/>
        </w:rPr>
        <w:t xml:space="preserve"> a ……………………. </w:t>
      </w:r>
      <w:proofErr w:type="gramStart"/>
      <w:r>
        <w:rPr>
          <w:rFonts w:cs="Arial"/>
          <w:bCs/>
          <w:sz w:val="22"/>
          <w:szCs w:val="22"/>
        </w:rPr>
        <w:t>(….</w:t>
      </w:r>
      <w:proofErr w:type="gramEnd"/>
      <w:r>
        <w:rPr>
          <w:rFonts w:cs="Arial"/>
          <w:bCs/>
          <w:sz w:val="22"/>
          <w:szCs w:val="22"/>
        </w:rPr>
        <w:t xml:space="preserve">) il …………… e domiciliato per la carica presso la sede sociale, nella sua qualità di ………….., e come tale rappresentante legale della società/associazione ……………….. </w:t>
      </w:r>
      <w:proofErr w:type="gramStart"/>
      <w:r w:rsidRPr="00FC2284">
        <w:rPr>
          <w:rFonts w:cs="Arial"/>
          <w:sz w:val="22"/>
          <w:szCs w:val="22"/>
        </w:rPr>
        <w:t>con</w:t>
      </w:r>
      <w:proofErr w:type="gramEnd"/>
      <w:r w:rsidRPr="00FC2284">
        <w:rPr>
          <w:rFonts w:cs="Arial"/>
          <w:sz w:val="22"/>
          <w:szCs w:val="22"/>
        </w:rPr>
        <w:t xml:space="preserve"> sede in ……………………. </w:t>
      </w:r>
      <w:proofErr w:type="gramStart"/>
      <w:r w:rsidRPr="00FC2284">
        <w:rPr>
          <w:rFonts w:cs="Arial"/>
          <w:sz w:val="22"/>
          <w:szCs w:val="22"/>
        </w:rPr>
        <w:t>(….</w:t>
      </w:r>
      <w:proofErr w:type="gramEnd"/>
      <w:r w:rsidRPr="00FC2284">
        <w:rPr>
          <w:rFonts w:cs="Arial"/>
          <w:sz w:val="22"/>
          <w:szCs w:val="22"/>
        </w:rPr>
        <w:t>), alla via …….…………., CF e PIVA ………………..……………..</w:t>
      </w:r>
    </w:p>
    <w:p w:rsidR="002949EA" w:rsidRPr="00FC2284" w:rsidRDefault="002949EA" w:rsidP="002949EA">
      <w:pPr>
        <w:pStyle w:val="Corpotesto"/>
        <w:spacing w:line="567" w:lineRule="exact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4. sig. ………………………. </w:t>
      </w:r>
      <w:proofErr w:type="gramStart"/>
      <w:r>
        <w:rPr>
          <w:rFonts w:cs="Arial"/>
          <w:bCs/>
          <w:sz w:val="22"/>
          <w:szCs w:val="22"/>
        </w:rPr>
        <w:t>nato</w:t>
      </w:r>
      <w:proofErr w:type="gramEnd"/>
      <w:r>
        <w:rPr>
          <w:rFonts w:cs="Arial"/>
          <w:bCs/>
          <w:sz w:val="22"/>
          <w:szCs w:val="22"/>
        </w:rPr>
        <w:t xml:space="preserve"> a ……………………. </w:t>
      </w:r>
      <w:proofErr w:type="gramStart"/>
      <w:r>
        <w:rPr>
          <w:rFonts w:cs="Arial"/>
          <w:bCs/>
          <w:sz w:val="22"/>
          <w:szCs w:val="22"/>
        </w:rPr>
        <w:t>(….</w:t>
      </w:r>
      <w:proofErr w:type="gramEnd"/>
      <w:r>
        <w:rPr>
          <w:rFonts w:cs="Arial"/>
          <w:bCs/>
          <w:sz w:val="22"/>
          <w:szCs w:val="22"/>
        </w:rPr>
        <w:t xml:space="preserve">) il …………… e domiciliato per la carica presso la sede sociale, nella sua qualità di ………….., e come tale rappresentante legale della società/associazione ……………….. </w:t>
      </w:r>
      <w:proofErr w:type="gramStart"/>
      <w:r w:rsidRPr="00FC2284">
        <w:rPr>
          <w:rFonts w:cs="Arial"/>
          <w:sz w:val="22"/>
          <w:szCs w:val="22"/>
        </w:rPr>
        <w:t>con</w:t>
      </w:r>
      <w:proofErr w:type="gramEnd"/>
      <w:r w:rsidRPr="00FC2284">
        <w:rPr>
          <w:rFonts w:cs="Arial"/>
          <w:sz w:val="22"/>
          <w:szCs w:val="22"/>
        </w:rPr>
        <w:t xml:space="preserve"> sede in ……………………. </w:t>
      </w:r>
      <w:proofErr w:type="gramStart"/>
      <w:r w:rsidRPr="00FC2284">
        <w:rPr>
          <w:rFonts w:cs="Arial"/>
          <w:sz w:val="22"/>
          <w:szCs w:val="22"/>
        </w:rPr>
        <w:t>(….</w:t>
      </w:r>
      <w:proofErr w:type="gramEnd"/>
      <w:r w:rsidRPr="00FC2284">
        <w:rPr>
          <w:rFonts w:cs="Arial"/>
          <w:sz w:val="22"/>
          <w:szCs w:val="22"/>
        </w:rPr>
        <w:t>), alla via …….…………., CF e PIVA ………………..……………..</w:t>
      </w:r>
    </w:p>
    <w:p w:rsidR="002949EA" w:rsidRPr="00FC2284" w:rsidRDefault="005100E9" w:rsidP="002949EA">
      <w:pPr>
        <w:pStyle w:val="Corpotesto"/>
        <w:spacing w:line="567" w:lineRule="exact"/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</w:rPr>
        <w:lastRenderedPageBreak/>
        <w:t>..</w:t>
      </w:r>
      <w:r w:rsidR="002949EA">
        <w:rPr>
          <w:rFonts w:cs="Arial"/>
          <w:bCs/>
          <w:sz w:val="22"/>
          <w:szCs w:val="22"/>
        </w:rPr>
        <w:t xml:space="preserve">. sig. ………………………. </w:t>
      </w:r>
      <w:proofErr w:type="gramStart"/>
      <w:r w:rsidR="002949EA">
        <w:rPr>
          <w:rFonts w:cs="Arial"/>
          <w:bCs/>
          <w:sz w:val="22"/>
          <w:szCs w:val="22"/>
        </w:rPr>
        <w:t>nato</w:t>
      </w:r>
      <w:proofErr w:type="gramEnd"/>
      <w:r w:rsidR="002949EA">
        <w:rPr>
          <w:rFonts w:cs="Arial"/>
          <w:bCs/>
          <w:sz w:val="22"/>
          <w:szCs w:val="22"/>
        </w:rPr>
        <w:t xml:space="preserve"> a ……………………. </w:t>
      </w:r>
      <w:proofErr w:type="gramStart"/>
      <w:r w:rsidR="002949EA">
        <w:rPr>
          <w:rFonts w:cs="Arial"/>
          <w:bCs/>
          <w:sz w:val="22"/>
          <w:szCs w:val="22"/>
        </w:rPr>
        <w:t>(….</w:t>
      </w:r>
      <w:proofErr w:type="gramEnd"/>
      <w:r w:rsidR="002949EA">
        <w:rPr>
          <w:rFonts w:cs="Arial"/>
          <w:bCs/>
          <w:sz w:val="22"/>
          <w:szCs w:val="22"/>
        </w:rPr>
        <w:t xml:space="preserve">) il …………… e domiciliato per la carica presso la sede sociale, nella sua qualità di ………….., e come tale rappresentante legale della società/associazione ……………….. </w:t>
      </w:r>
      <w:proofErr w:type="gramStart"/>
      <w:r w:rsidR="002949EA" w:rsidRPr="00FC2284">
        <w:rPr>
          <w:rFonts w:cs="Arial"/>
          <w:sz w:val="22"/>
          <w:szCs w:val="22"/>
        </w:rPr>
        <w:t>con</w:t>
      </w:r>
      <w:proofErr w:type="gramEnd"/>
      <w:r w:rsidR="002949EA" w:rsidRPr="00FC2284">
        <w:rPr>
          <w:rFonts w:cs="Arial"/>
          <w:sz w:val="22"/>
          <w:szCs w:val="22"/>
        </w:rPr>
        <w:t xml:space="preserve"> sede in ……………………. </w:t>
      </w:r>
      <w:proofErr w:type="gramStart"/>
      <w:r w:rsidR="002949EA" w:rsidRPr="00FC2284">
        <w:rPr>
          <w:rFonts w:cs="Arial"/>
          <w:sz w:val="22"/>
          <w:szCs w:val="22"/>
        </w:rPr>
        <w:t>(….</w:t>
      </w:r>
      <w:proofErr w:type="gramEnd"/>
      <w:r w:rsidR="002949EA" w:rsidRPr="00FC2284">
        <w:rPr>
          <w:rFonts w:cs="Arial"/>
          <w:sz w:val="22"/>
          <w:szCs w:val="22"/>
        </w:rPr>
        <w:t>), alla via …….…………., CF e PIVA ………………..……………..</w:t>
      </w:r>
    </w:p>
    <w:p w:rsidR="002949EA" w:rsidRPr="00996E4A" w:rsidRDefault="002949EA" w:rsidP="006E5E43">
      <w:pPr>
        <w:pStyle w:val="Corpotesto"/>
        <w:spacing w:line="567" w:lineRule="exact"/>
        <w:jc w:val="center"/>
        <w:rPr>
          <w:rFonts w:cs="Arial"/>
          <w:b/>
          <w:bCs/>
          <w:sz w:val="22"/>
          <w:szCs w:val="22"/>
        </w:rPr>
      </w:pPr>
      <w:r w:rsidRPr="00996E4A">
        <w:rPr>
          <w:rFonts w:cs="Arial"/>
          <w:b/>
          <w:bCs/>
          <w:sz w:val="22"/>
          <w:szCs w:val="22"/>
        </w:rPr>
        <w:t>DICHIARANO</w:t>
      </w:r>
    </w:p>
    <w:p w:rsidR="002949EA" w:rsidRDefault="007768F0" w:rsidP="007768F0">
      <w:pPr>
        <w:pStyle w:val="Corpotesto"/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a)</w:t>
      </w:r>
      <w:r>
        <w:rPr>
          <w:rFonts w:cs="Arial"/>
          <w:bCs/>
          <w:sz w:val="22"/>
          <w:szCs w:val="22"/>
        </w:rPr>
        <w:tab/>
        <w:t>c</w:t>
      </w:r>
      <w:r w:rsidR="002949EA">
        <w:rPr>
          <w:rFonts w:cs="Arial"/>
          <w:bCs/>
          <w:sz w:val="22"/>
          <w:szCs w:val="22"/>
        </w:rPr>
        <w:t xml:space="preserve">he intendono partecipare alla gara di che trattasi costituendosi in Raggruppamento Temporaneo di </w:t>
      </w:r>
      <w:r>
        <w:rPr>
          <w:rFonts w:cs="Arial"/>
          <w:bCs/>
          <w:sz w:val="22"/>
          <w:szCs w:val="22"/>
        </w:rPr>
        <w:t xml:space="preserve">Concorrenti, di cui all’art. 37 del D.L.vo 163 del 12 aprile 2006 e che in caso di aggiudicazione della gara si impegnano a conferire mandato collettivo con rappresentanza, speciale, gratuito e irrevocabile, alla società …………. </w:t>
      </w:r>
      <w:proofErr w:type="gramStart"/>
      <w:r>
        <w:rPr>
          <w:rFonts w:cs="Arial"/>
          <w:bCs/>
          <w:sz w:val="22"/>
          <w:szCs w:val="22"/>
        </w:rPr>
        <w:t>che</w:t>
      </w:r>
      <w:proofErr w:type="gramEnd"/>
      <w:r>
        <w:rPr>
          <w:rFonts w:cs="Arial"/>
          <w:bCs/>
          <w:sz w:val="22"/>
          <w:szCs w:val="22"/>
        </w:rPr>
        <w:t xml:space="preserve"> sarà designata “Capogruppo</w:t>
      </w:r>
      <w:r w:rsidR="007F0FE3">
        <w:rPr>
          <w:rFonts w:cs="Arial"/>
          <w:bCs/>
          <w:sz w:val="22"/>
          <w:szCs w:val="22"/>
        </w:rPr>
        <w:t xml:space="preserve"> mandataria</w:t>
      </w:r>
      <w:r>
        <w:rPr>
          <w:rFonts w:cs="Arial"/>
          <w:bCs/>
          <w:sz w:val="22"/>
          <w:szCs w:val="22"/>
        </w:rPr>
        <w:t>”;</w:t>
      </w:r>
    </w:p>
    <w:p w:rsidR="007768F0" w:rsidRDefault="007768F0" w:rsidP="007768F0">
      <w:pPr>
        <w:pStyle w:val="Corpotesto"/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b)</w:t>
      </w:r>
      <w:r>
        <w:rPr>
          <w:rFonts w:cs="Arial"/>
          <w:bCs/>
          <w:sz w:val="22"/>
          <w:szCs w:val="22"/>
        </w:rPr>
        <w:tab/>
        <w:t xml:space="preserve">che in caso di aggiudicazione della gara, </w:t>
      </w:r>
      <w:r w:rsidR="00AC25A5">
        <w:rPr>
          <w:rFonts w:cs="Arial"/>
          <w:bCs/>
          <w:sz w:val="22"/>
          <w:szCs w:val="22"/>
        </w:rPr>
        <w:t>si conformeranno</w:t>
      </w:r>
      <w:r w:rsidR="002012CB">
        <w:rPr>
          <w:rFonts w:cs="Arial"/>
          <w:bCs/>
          <w:sz w:val="22"/>
          <w:szCs w:val="22"/>
        </w:rPr>
        <w:t xml:space="preserve"> alla disciplina dell’art. 37 del D.L.vo 163 del 12 aprile 2006;</w:t>
      </w:r>
    </w:p>
    <w:p w:rsidR="002012CB" w:rsidRDefault="002012CB" w:rsidP="007768F0">
      <w:pPr>
        <w:pStyle w:val="Corpotesto"/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c)</w:t>
      </w:r>
      <w:r>
        <w:rPr>
          <w:rFonts w:cs="Arial"/>
          <w:bCs/>
          <w:sz w:val="22"/>
          <w:szCs w:val="22"/>
        </w:rPr>
        <w:tab/>
        <w:t xml:space="preserve">che l’offerta economica sarà sottoscritta congiuntamente sia </w:t>
      </w:r>
      <w:r w:rsidR="005100E9">
        <w:rPr>
          <w:rFonts w:cs="Arial"/>
          <w:bCs/>
          <w:sz w:val="22"/>
          <w:szCs w:val="22"/>
        </w:rPr>
        <w:t>dal rappresentante della</w:t>
      </w:r>
      <w:r>
        <w:rPr>
          <w:rFonts w:cs="Arial"/>
          <w:bCs/>
          <w:sz w:val="22"/>
          <w:szCs w:val="22"/>
        </w:rPr>
        <w:t xml:space="preserve"> società designata quale</w:t>
      </w:r>
      <w:r w:rsidR="007F0FE3">
        <w:rPr>
          <w:rFonts w:cs="Arial"/>
          <w:bCs/>
          <w:sz w:val="22"/>
          <w:szCs w:val="22"/>
        </w:rPr>
        <w:t xml:space="preserve"> “Capogruppo mandataria” che d</w:t>
      </w:r>
      <w:r w:rsidR="005100E9">
        <w:rPr>
          <w:rFonts w:cs="Arial"/>
          <w:bCs/>
          <w:sz w:val="22"/>
          <w:szCs w:val="22"/>
        </w:rPr>
        <w:t>ai rappresentanti delle</w:t>
      </w:r>
      <w:r w:rsidR="007F0FE3">
        <w:rPr>
          <w:rFonts w:cs="Arial"/>
          <w:bCs/>
          <w:sz w:val="22"/>
          <w:szCs w:val="22"/>
        </w:rPr>
        <w:t xml:space="preserve"> società mandanti;</w:t>
      </w:r>
    </w:p>
    <w:p w:rsidR="007F0FE3" w:rsidRDefault="007F0FE3" w:rsidP="007768F0">
      <w:pPr>
        <w:pStyle w:val="Corpotesto"/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d)</w:t>
      </w:r>
      <w:r>
        <w:rPr>
          <w:rFonts w:cs="Arial"/>
          <w:bCs/>
          <w:sz w:val="22"/>
          <w:szCs w:val="22"/>
        </w:rPr>
        <w:tab/>
        <w:t>che il servizio sarà eseguito dalle singole imprese nei limiti delle specifiche quote di partecipazione che sono le seguenti:</w:t>
      </w:r>
    </w:p>
    <w:p w:rsidR="007F0FE3" w:rsidRDefault="007F0FE3" w:rsidP="007F0FE3">
      <w:pPr>
        <w:pStyle w:val="Corpotesto"/>
        <w:numPr>
          <w:ilvl w:val="0"/>
          <w:numId w:val="4"/>
        </w:numPr>
        <w:spacing w:line="567" w:lineRule="exact"/>
        <w:ind w:left="567" w:hanging="283"/>
        <w:rPr>
          <w:rFonts w:cs="Arial"/>
          <w:bCs/>
          <w:sz w:val="22"/>
          <w:szCs w:val="22"/>
        </w:rPr>
      </w:pPr>
      <w:proofErr w:type="gramStart"/>
      <w:r>
        <w:rPr>
          <w:rFonts w:cs="Arial"/>
          <w:bCs/>
          <w:sz w:val="22"/>
          <w:szCs w:val="22"/>
        </w:rPr>
        <w:t>società</w:t>
      </w:r>
      <w:proofErr w:type="gramEnd"/>
      <w:r>
        <w:rPr>
          <w:rFonts w:cs="Arial"/>
          <w:bCs/>
          <w:sz w:val="22"/>
          <w:szCs w:val="22"/>
        </w:rPr>
        <w:t xml:space="preserve"> …………</w:t>
      </w:r>
      <w:r w:rsidR="006E5E43">
        <w:rPr>
          <w:rFonts w:cs="Arial"/>
          <w:bCs/>
          <w:sz w:val="22"/>
          <w:szCs w:val="22"/>
        </w:rPr>
        <w:t>…</w:t>
      </w:r>
      <w:r>
        <w:rPr>
          <w:rFonts w:cs="Arial"/>
          <w:bCs/>
          <w:sz w:val="22"/>
          <w:szCs w:val="22"/>
        </w:rPr>
        <w:t>……, “Capogruppo mandataria”</w:t>
      </w:r>
      <w:r w:rsidR="006E5E43">
        <w:rPr>
          <w:rFonts w:cs="Arial"/>
          <w:bCs/>
          <w:sz w:val="22"/>
          <w:szCs w:val="22"/>
        </w:rPr>
        <w:t>,</w:t>
      </w:r>
      <w:r>
        <w:rPr>
          <w:rFonts w:cs="Arial"/>
          <w:bCs/>
          <w:sz w:val="22"/>
          <w:szCs w:val="22"/>
        </w:rPr>
        <w:t xml:space="preserve"> ………% e quindi </w:t>
      </w:r>
      <w:r w:rsidR="006E5E43">
        <w:rPr>
          <w:rFonts w:cs="Arial"/>
          <w:bCs/>
          <w:sz w:val="22"/>
          <w:szCs w:val="22"/>
        </w:rPr>
        <w:t>in misura</w:t>
      </w:r>
      <w:r>
        <w:rPr>
          <w:rFonts w:cs="Arial"/>
          <w:bCs/>
          <w:sz w:val="22"/>
          <w:szCs w:val="22"/>
        </w:rPr>
        <w:t xml:space="preserve"> maggioritaria</w:t>
      </w:r>
      <w:r w:rsidR="006E5E43">
        <w:rPr>
          <w:rFonts w:cs="Arial"/>
          <w:bCs/>
          <w:sz w:val="22"/>
          <w:szCs w:val="22"/>
        </w:rPr>
        <w:t>;</w:t>
      </w:r>
    </w:p>
    <w:p w:rsidR="006E5E43" w:rsidRDefault="006E5E43" w:rsidP="007F0FE3">
      <w:pPr>
        <w:pStyle w:val="Corpotesto"/>
        <w:numPr>
          <w:ilvl w:val="0"/>
          <w:numId w:val="4"/>
        </w:numPr>
        <w:spacing w:line="567" w:lineRule="exact"/>
        <w:ind w:left="567" w:hanging="283"/>
        <w:rPr>
          <w:rFonts w:cs="Arial"/>
          <w:bCs/>
          <w:sz w:val="22"/>
          <w:szCs w:val="22"/>
        </w:rPr>
      </w:pPr>
      <w:proofErr w:type="gramStart"/>
      <w:r>
        <w:rPr>
          <w:rFonts w:cs="Arial"/>
          <w:bCs/>
          <w:sz w:val="22"/>
          <w:szCs w:val="22"/>
        </w:rPr>
        <w:t>società</w:t>
      </w:r>
      <w:proofErr w:type="gramEnd"/>
      <w:r>
        <w:rPr>
          <w:rFonts w:cs="Arial"/>
          <w:bCs/>
          <w:sz w:val="22"/>
          <w:szCs w:val="22"/>
        </w:rPr>
        <w:t xml:space="preserve"> …………….., mandante, ……… %;</w:t>
      </w:r>
    </w:p>
    <w:p w:rsidR="006E5E43" w:rsidRDefault="006E5E43" w:rsidP="006E5E43">
      <w:pPr>
        <w:pStyle w:val="Corpotesto"/>
        <w:numPr>
          <w:ilvl w:val="0"/>
          <w:numId w:val="4"/>
        </w:numPr>
        <w:spacing w:line="567" w:lineRule="exact"/>
        <w:ind w:left="567" w:hanging="283"/>
        <w:rPr>
          <w:rFonts w:cs="Arial"/>
          <w:bCs/>
          <w:sz w:val="22"/>
          <w:szCs w:val="22"/>
        </w:rPr>
      </w:pPr>
      <w:proofErr w:type="gramStart"/>
      <w:r>
        <w:rPr>
          <w:rFonts w:cs="Arial"/>
          <w:bCs/>
          <w:sz w:val="22"/>
          <w:szCs w:val="22"/>
        </w:rPr>
        <w:t>società</w:t>
      </w:r>
      <w:proofErr w:type="gramEnd"/>
      <w:r>
        <w:rPr>
          <w:rFonts w:cs="Arial"/>
          <w:bCs/>
          <w:sz w:val="22"/>
          <w:szCs w:val="22"/>
        </w:rPr>
        <w:t xml:space="preserve"> …………….., mandante, ……… %;</w:t>
      </w:r>
    </w:p>
    <w:p w:rsidR="006E5E43" w:rsidRDefault="006E5E43" w:rsidP="006E5E43">
      <w:pPr>
        <w:pStyle w:val="Corpotesto"/>
        <w:numPr>
          <w:ilvl w:val="0"/>
          <w:numId w:val="4"/>
        </w:numPr>
        <w:spacing w:line="567" w:lineRule="exact"/>
        <w:ind w:left="567" w:hanging="283"/>
        <w:rPr>
          <w:rFonts w:cs="Arial"/>
          <w:bCs/>
          <w:sz w:val="22"/>
          <w:szCs w:val="22"/>
        </w:rPr>
      </w:pPr>
      <w:proofErr w:type="gramStart"/>
      <w:r>
        <w:rPr>
          <w:rFonts w:cs="Arial"/>
          <w:bCs/>
          <w:sz w:val="22"/>
          <w:szCs w:val="22"/>
        </w:rPr>
        <w:t>società</w:t>
      </w:r>
      <w:proofErr w:type="gramEnd"/>
      <w:r>
        <w:rPr>
          <w:rFonts w:cs="Arial"/>
          <w:bCs/>
          <w:sz w:val="22"/>
          <w:szCs w:val="22"/>
        </w:rPr>
        <w:t xml:space="preserve"> …………….., mandante, ……… %;</w:t>
      </w:r>
    </w:p>
    <w:p w:rsidR="006E5E43" w:rsidRDefault="006E5E43" w:rsidP="00996E4A">
      <w:pPr>
        <w:pStyle w:val="Corpotesto"/>
        <w:numPr>
          <w:ilvl w:val="0"/>
          <w:numId w:val="4"/>
        </w:numPr>
        <w:spacing w:line="567" w:lineRule="exact"/>
        <w:ind w:left="567" w:hanging="283"/>
        <w:rPr>
          <w:rFonts w:cs="Arial"/>
          <w:bCs/>
          <w:sz w:val="22"/>
          <w:szCs w:val="22"/>
        </w:rPr>
      </w:pPr>
      <w:proofErr w:type="gramStart"/>
      <w:r>
        <w:rPr>
          <w:rFonts w:cs="Arial"/>
          <w:bCs/>
          <w:sz w:val="22"/>
          <w:szCs w:val="22"/>
        </w:rPr>
        <w:t>società</w:t>
      </w:r>
      <w:proofErr w:type="gramEnd"/>
      <w:r>
        <w:rPr>
          <w:rFonts w:cs="Arial"/>
          <w:bCs/>
          <w:sz w:val="22"/>
          <w:szCs w:val="22"/>
        </w:rPr>
        <w:t xml:space="preserve"> …………….., mandante, ……… %.</w:t>
      </w:r>
    </w:p>
    <w:p w:rsidR="00996E4A" w:rsidRDefault="00996E4A" w:rsidP="00996E4A">
      <w:pPr>
        <w:pStyle w:val="Corpotesto"/>
        <w:widowControl w:val="0"/>
        <w:spacing w:line="567" w:lineRule="exact"/>
        <w:rPr>
          <w:rFonts w:cs="Arial"/>
          <w:bCs/>
          <w:sz w:val="22"/>
          <w:szCs w:val="22"/>
        </w:rPr>
      </w:pPr>
      <w:r w:rsidRPr="00996E4A">
        <w:rPr>
          <w:rFonts w:cs="Arial"/>
          <w:bCs/>
          <w:sz w:val="22"/>
          <w:szCs w:val="22"/>
        </w:rPr>
        <w:t>Consapevol</w:t>
      </w:r>
      <w:r>
        <w:rPr>
          <w:rFonts w:cs="Arial"/>
          <w:bCs/>
          <w:sz w:val="22"/>
          <w:szCs w:val="22"/>
        </w:rPr>
        <w:t>i</w:t>
      </w:r>
      <w:r w:rsidRPr="00996E4A">
        <w:rPr>
          <w:rFonts w:cs="Arial"/>
          <w:bCs/>
          <w:sz w:val="22"/>
          <w:szCs w:val="22"/>
        </w:rPr>
        <w:t xml:space="preserve"> dei contenuti dell’articolo 13 del D.L.vo 196 del 30 giugno 2003, </w:t>
      </w:r>
      <w:r>
        <w:rPr>
          <w:rFonts w:cs="Arial"/>
          <w:bCs/>
          <w:sz w:val="22"/>
          <w:szCs w:val="22"/>
        </w:rPr>
        <w:t xml:space="preserve">i legali rappresentanti delle società </w:t>
      </w:r>
      <w:r w:rsidRPr="00996E4A">
        <w:rPr>
          <w:rFonts w:cs="Arial"/>
          <w:bCs/>
          <w:sz w:val="22"/>
          <w:szCs w:val="22"/>
        </w:rPr>
        <w:t>esprim</w:t>
      </w:r>
      <w:r>
        <w:rPr>
          <w:rFonts w:cs="Arial"/>
          <w:bCs/>
          <w:sz w:val="22"/>
          <w:szCs w:val="22"/>
        </w:rPr>
        <w:t>ono</w:t>
      </w:r>
      <w:r w:rsidRPr="00996E4A">
        <w:rPr>
          <w:rFonts w:cs="Arial"/>
          <w:bCs/>
          <w:sz w:val="22"/>
          <w:szCs w:val="22"/>
        </w:rPr>
        <w:t xml:space="preserve">, ai sensi dell’art. 23 del predetto D.L.vo, il </w:t>
      </w:r>
      <w:r w:rsidRPr="00996E4A">
        <w:rPr>
          <w:rFonts w:cs="Arial"/>
          <w:bCs/>
          <w:sz w:val="22"/>
          <w:szCs w:val="22"/>
        </w:rPr>
        <w:lastRenderedPageBreak/>
        <w:t>consenso all’intero trattamento dei propri dati personali, degli elementi e</w:t>
      </w:r>
      <w:r>
        <w:rPr>
          <w:rFonts w:cs="Arial"/>
          <w:bCs/>
          <w:sz w:val="22"/>
          <w:szCs w:val="22"/>
        </w:rPr>
        <w:t xml:space="preserve"> </w:t>
      </w:r>
      <w:r w:rsidRPr="00996E4A">
        <w:rPr>
          <w:rFonts w:cs="Arial"/>
          <w:bCs/>
          <w:sz w:val="22"/>
          <w:szCs w:val="22"/>
        </w:rPr>
        <w:t>d</w:t>
      </w:r>
      <w:r>
        <w:rPr>
          <w:rFonts w:cs="Arial"/>
          <w:bCs/>
          <w:sz w:val="22"/>
          <w:szCs w:val="22"/>
        </w:rPr>
        <w:t>i</w:t>
      </w:r>
      <w:r w:rsidRPr="00996E4A">
        <w:rPr>
          <w:rFonts w:cs="Arial"/>
          <w:bCs/>
          <w:sz w:val="22"/>
          <w:szCs w:val="22"/>
        </w:rPr>
        <w:t xml:space="preserve"> ogni altra informazione acquisita</w:t>
      </w:r>
      <w:r w:rsidR="00F1302F">
        <w:rPr>
          <w:rFonts w:cs="Arial"/>
          <w:bCs/>
          <w:sz w:val="22"/>
          <w:szCs w:val="22"/>
        </w:rPr>
        <w:t xml:space="preserve"> </w:t>
      </w:r>
      <w:r w:rsidRPr="00996E4A">
        <w:rPr>
          <w:rFonts w:cs="Arial"/>
          <w:bCs/>
          <w:sz w:val="22"/>
          <w:szCs w:val="22"/>
        </w:rPr>
        <w:t>d</w:t>
      </w:r>
      <w:r>
        <w:rPr>
          <w:rFonts w:cs="Arial"/>
          <w:bCs/>
          <w:sz w:val="22"/>
          <w:szCs w:val="22"/>
        </w:rPr>
        <w:t>a</w:t>
      </w:r>
      <w:r w:rsidR="00F1302F">
        <w:rPr>
          <w:rFonts w:cs="Arial"/>
          <w:bCs/>
          <w:sz w:val="22"/>
          <w:szCs w:val="22"/>
        </w:rPr>
        <w:t xml:space="preserve"> Fincalabra</w:t>
      </w:r>
      <w:r w:rsidRPr="00996E4A">
        <w:rPr>
          <w:rFonts w:cs="Arial"/>
          <w:bCs/>
          <w:sz w:val="22"/>
          <w:szCs w:val="22"/>
        </w:rPr>
        <w:t xml:space="preserve"> in sede di offerta, ai fini della partecipazione alla gara di che trattasi ed alla scelta dell’aggiudicatario.</w:t>
      </w:r>
    </w:p>
    <w:p w:rsidR="009E27B5" w:rsidRPr="00996E4A" w:rsidRDefault="009E27B5" w:rsidP="00996E4A">
      <w:pPr>
        <w:pStyle w:val="Corpotesto"/>
        <w:widowControl w:val="0"/>
        <w:spacing w:line="567" w:lineRule="exact"/>
        <w:rPr>
          <w:rFonts w:cs="Arial"/>
          <w:bCs/>
          <w:sz w:val="22"/>
          <w:szCs w:val="22"/>
        </w:rPr>
      </w:pPr>
    </w:p>
    <w:p w:rsidR="009E27B5" w:rsidRPr="005370BF" w:rsidRDefault="009E27B5" w:rsidP="009E27B5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5370BF">
        <w:rPr>
          <w:bCs/>
          <w:iCs/>
          <w:sz w:val="24"/>
          <w:szCs w:val="24"/>
          <w:lang w:val="it-IT"/>
        </w:rPr>
        <w:t>…………………………………</w:t>
      </w:r>
    </w:p>
    <w:p w:rsidR="009E27B5" w:rsidRDefault="009E27B5" w:rsidP="009E27B5">
      <w:pPr>
        <w:pStyle w:val="sche4"/>
        <w:tabs>
          <w:tab w:val="center" w:pos="1418"/>
          <w:tab w:val="left" w:leader="dot" w:pos="8824"/>
        </w:tabs>
        <w:rPr>
          <w:rFonts w:ascii="Arial" w:hAnsi="Arial" w:cs="Arial"/>
          <w:bCs/>
          <w:iCs/>
          <w:sz w:val="22"/>
          <w:szCs w:val="22"/>
          <w:lang w:val="it-IT"/>
        </w:rPr>
      </w:pPr>
      <w:r w:rsidRPr="009E27B5">
        <w:rPr>
          <w:rFonts w:ascii="Arial" w:hAnsi="Arial" w:cs="Arial"/>
          <w:bCs/>
          <w:iCs/>
          <w:sz w:val="22"/>
          <w:szCs w:val="22"/>
          <w:lang w:val="it-IT"/>
        </w:rPr>
        <w:tab/>
        <w:t>(</w:t>
      </w:r>
      <w:proofErr w:type="gramStart"/>
      <w:r w:rsidRPr="009E27B5">
        <w:rPr>
          <w:rFonts w:ascii="Arial" w:hAnsi="Arial" w:cs="Arial"/>
          <w:bCs/>
          <w:iCs/>
          <w:sz w:val="22"/>
          <w:szCs w:val="22"/>
          <w:lang w:val="it-IT"/>
        </w:rPr>
        <w:t>luogo</w:t>
      </w:r>
      <w:proofErr w:type="gramEnd"/>
      <w:r w:rsidRPr="009E27B5">
        <w:rPr>
          <w:rFonts w:ascii="Arial" w:hAnsi="Arial" w:cs="Arial"/>
          <w:bCs/>
          <w:iCs/>
          <w:sz w:val="22"/>
          <w:szCs w:val="22"/>
          <w:lang w:val="it-IT"/>
        </w:rPr>
        <w:t xml:space="preserve"> e data)</w:t>
      </w:r>
    </w:p>
    <w:p w:rsidR="009E27B5" w:rsidRPr="009E27B5" w:rsidRDefault="009E27B5" w:rsidP="009E27B5">
      <w:pPr>
        <w:pStyle w:val="sche4"/>
        <w:tabs>
          <w:tab w:val="center" w:pos="7371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………………………………………</w:t>
      </w:r>
    </w:p>
    <w:p w:rsidR="009E27B5" w:rsidRDefault="009E27B5" w:rsidP="009E27B5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(</w:t>
      </w:r>
      <w:proofErr w:type="gramStart"/>
      <w:r w:rsidRPr="009E27B5">
        <w:rPr>
          <w:rFonts w:ascii="Arial" w:hAnsi="Arial" w:cs="Arial"/>
          <w:sz w:val="22"/>
          <w:szCs w:val="22"/>
          <w:lang w:val="it-IT"/>
        </w:rPr>
        <w:t>firma</w:t>
      </w:r>
      <w:proofErr w:type="gramEnd"/>
      <w:r>
        <w:rPr>
          <w:rFonts w:ascii="Arial" w:hAnsi="Arial" w:cs="Arial"/>
          <w:sz w:val="22"/>
          <w:szCs w:val="22"/>
          <w:lang w:val="it-IT"/>
        </w:rPr>
        <w:t xml:space="preserve"> per la società</w:t>
      </w:r>
      <w:r w:rsidRPr="009E27B5">
        <w:rPr>
          <w:rFonts w:ascii="Arial" w:hAnsi="Arial" w:cs="Arial"/>
          <w:sz w:val="22"/>
          <w:szCs w:val="22"/>
          <w:lang w:val="it-IT"/>
        </w:rPr>
        <w:t>)</w:t>
      </w:r>
    </w:p>
    <w:p w:rsidR="009E27B5" w:rsidRDefault="009E27B5" w:rsidP="009E27B5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</w:p>
    <w:p w:rsidR="009E27B5" w:rsidRPr="009E27B5" w:rsidRDefault="009E27B5" w:rsidP="009E27B5">
      <w:pPr>
        <w:pStyle w:val="sche4"/>
        <w:tabs>
          <w:tab w:val="center" w:pos="7371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………………………………………</w:t>
      </w:r>
    </w:p>
    <w:p w:rsidR="009E27B5" w:rsidRDefault="009E27B5" w:rsidP="009E27B5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(</w:t>
      </w:r>
      <w:proofErr w:type="gramStart"/>
      <w:r w:rsidRPr="009E27B5">
        <w:rPr>
          <w:rFonts w:ascii="Arial" w:hAnsi="Arial" w:cs="Arial"/>
          <w:sz w:val="22"/>
          <w:szCs w:val="22"/>
          <w:lang w:val="it-IT"/>
        </w:rPr>
        <w:t>firma</w:t>
      </w:r>
      <w:proofErr w:type="gramEnd"/>
      <w:r>
        <w:rPr>
          <w:rFonts w:ascii="Arial" w:hAnsi="Arial" w:cs="Arial"/>
          <w:sz w:val="22"/>
          <w:szCs w:val="22"/>
          <w:lang w:val="it-IT"/>
        </w:rPr>
        <w:t xml:space="preserve"> per la società</w:t>
      </w:r>
      <w:r w:rsidRPr="009E27B5">
        <w:rPr>
          <w:rFonts w:ascii="Arial" w:hAnsi="Arial" w:cs="Arial"/>
          <w:sz w:val="22"/>
          <w:szCs w:val="22"/>
          <w:lang w:val="it-IT"/>
        </w:rPr>
        <w:t>)</w:t>
      </w:r>
    </w:p>
    <w:p w:rsidR="009E27B5" w:rsidRDefault="009E27B5" w:rsidP="009E27B5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</w:p>
    <w:p w:rsidR="009E27B5" w:rsidRPr="009E27B5" w:rsidRDefault="009E27B5" w:rsidP="009E27B5">
      <w:pPr>
        <w:pStyle w:val="sche4"/>
        <w:tabs>
          <w:tab w:val="center" w:pos="7371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………………………………………</w:t>
      </w:r>
    </w:p>
    <w:p w:rsidR="007C4654" w:rsidRPr="007177F4" w:rsidRDefault="009E27B5" w:rsidP="007177F4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(</w:t>
      </w:r>
      <w:proofErr w:type="gramStart"/>
      <w:r w:rsidRPr="009E27B5">
        <w:rPr>
          <w:rFonts w:ascii="Arial" w:hAnsi="Arial" w:cs="Arial"/>
          <w:sz w:val="22"/>
          <w:szCs w:val="22"/>
          <w:lang w:val="it-IT"/>
        </w:rPr>
        <w:t>firma</w:t>
      </w:r>
      <w:proofErr w:type="gramEnd"/>
      <w:r>
        <w:rPr>
          <w:rFonts w:ascii="Arial" w:hAnsi="Arial" w:cs="Arial"/>
          <w:sz w:val="22"/>
          <w:szCs w:val="22"/>
          <w:lang w:val="it-IT"/>
        </w:rPr>
        <w:t xml:space="preserve"> per la società</w:t>
      </w:r>
      <w:r w:rsidRPr="009E27B5">
        <w:rPr>
          <w:rFonts w:ascii="Arial" w:hAnsi="Arial" w:cs="Arial"/>
          <w:sz w:val="22"/>
          <w:szCs w:val="22"/>
          <w:lang w:val="it-IT"/>
        </w:rPr>
        <w:t>)</w:t>
      </w:r>
    </w:p>
    <w:sectPr w:rsidR="007C4654" w:rsidRPr="007177F4" w:rsidSect="00666E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 w:code="9"/>
      <w:pgMar w:top="1418" w:right="1558" w:bottom="1162" w:left="153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795" w:rsidRDefault="001E6795" w:rsidP="00362701">
      <w:r>
        <w:separator/>
      </w:r>
    </w:p>
  </w:endnote>
  <w:endnote w:type="continuationSeparator" w:id="0">
    <w:p w:rsidR="001E6795" w:rsidRDefault="001E6795" w:rsidP="0036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Mincho"/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E60" w:rsidRDefault="00666E6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E60" w:rsidRDefault="00666E6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E60" w:rsidRDefault="00666E6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795" w:rsidRDefault="001E6795" w:rsidP="00362701">
      <w:r>
        <w:separator/>
      </w:r>
    </w:p>
  </w:footnote>
  <w:footnote w:type="continuationSeparator" w:id="0">
    <w:p w:rsidR="001E6795" w:rsidRDefault="001E6795" w:rsidP="00362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E60" w:rsidRDefault="00666E6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FBA" w:rsidRPr="00666E60" w:rsidRDefault="00666E60" w:rsidP="00666E60">
    <w:pPr>
      <w:pStyle w:val="Intestazione"/>
      <w:ind w:right="29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Mod. 1b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E60" w:rsidRDefault="00666E6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417"/>
        </w:tabs>
        <w:ind w:left="180" w:firstLine="237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3"/>
      <w:numFmt w:val="bullet"/>
      <w:lvlText w:val="-"/>
      <w:lvlJc w:val="left"/>
      <w:pPr>
        <w:tabs>
          <w:tab w:val="num" w:pos="615"/>
        </w:tabs>
        <w:ind w:left="615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/>
      </w:rPr>
    </w:lvl>
  </w:abstractNum>
  <w:abstractNum w:abstractNumId="3" w15:restartNumberingAfterBreak="0">
    <w:nsid w:val="072849AB"/>
    <w:multiLevelType w:val="hybridMultilevel"/>
    <w:tmpl w:val="7D3CD35A"/>
    <w:lvl w:ilvl="0" w:tplc="A5F8AED0">
      <w:start w:val="1"/>
      <w:numFmt w:val="decimal"/>
      <w:pStyle w:val="Paragrafoelenco"/>
      <w:lvlText w:val="%1."/>
      <w:lvlJc w:val="left"/>
      <w:pPr>
        <w:ind w:left="720" w:hanging="360"/>
      </w:pPr>
    </w:lvl>
    <w:lvl w:ilvl="1" w:tplc="B0961B30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B3FE5"/>
    <w:multiLevelType w:val="hybridMultilevel"/>
    <w:tmpl w:val="FF60CB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F54D0"/>
    <w:multiLevelType w:val="hybridMultilevel"/>
    <w:tmpl w:val="C8947F1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E57E3"/>
    <w:multiLevelType w:val="hybridMultilevel"/>
    <w:tmpl w:val="DA6291BC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4FEB"/>
    <w:rsid w:val="000F32F0"/>
    <w:rsid w:val="00191C15"/>
    <w:rsid w:val="001B0CE9"/>
    <w:rsid w:val="001D0262"/>
    <w:rsid w:val="001E6795"/>
    <w:rsid w:val="002012CB"/>
    <w:rsid w:val="00212A18"/>
    <w:rsid w:val="002949EA"/>
    <w:rsid w:val="00321F67"/>
    <w:rsid w:val="00362701"/>
    <w:rsid w:val="00382F1A"/>
    <w:rsid w:val="003C0F4E"/>
    <w:rsid w:val="0045779E"/>
    <w:rsid w:val="00476135"/>
    <w:rsid w:val="004819ED"/>
    <w:rsid w:val="005100E9"/>
    <w:rsid w:val="00533409"/>
    <w:rsid w:val="0055482F"/>
    <w:rsid w:val="0056089F"/>
    <w:rsid w:val="00584853"/>
    <w:rsid w:val="005A1A62"/>
    <w:rsid w:val="00642121"/>
    <w:rsid w:val="00666E60"/>
    <w:rsid w:val="006A0BFB"/>
    <w:rsid w:val="006E5E43"/>
    <w:rsid w:val="006F4FEB"/>
    <w:rsid w:val="007177F4"/>
    <w:rsid w:val="00730782"/>
    <w:rsid w:val="00771D6D"/>
    <w:rsid w:val="007768F0"/>
    <w:rsid w:val="007C4654"/>
    <w:rsid w:val="007C4E4A"/>
    <w:rsid w:val="007F0FE3"/>
    <w:rsid w:val="0088315E"/>
    <w:rsid w:val="00885483"/>
    <w:rsid w:val="00937438"/>
    <w:rsid w:val="00983718"/>
    <w:rsid w:val="00996E4A"/>
    <w:rsid w:val="009A6CDD"/>
    <w:rsid w:val="009B3EAB"/>
    <w:rsid w:val="009E27B5"/>
    <w:rsid w:val="00A7412C"/>
    <w:rsid w:val="00AC25A5"/>
    <w:rsid w:val="00B476AB"/>
    <w:rsid w:val="00B7255A"/>
    <w:rsid w:val="00BB4567"/>
    <w:rsid w:val="00C57F0B"/>
    <w:rsid w:val="00CE7D94"/>
    <w:rsid w:val="00CF7F22"/>
    <w:rsid w:val="00D00496"/>
    <w:rsid w:val="00D20FBA"/>
    <w:rsid w:val="00D355CA"/>
    <w:rsid w:val="00D82873"/>
    <w:rsid w:val="00D9264E"/>
    <w:rsid w:val="00D951C2"/>
    <w:rsid w:val="00E709A3"/>
    <w:rsid w:val="00E95C42"/>
    <w:rsid w:val="00F1302F"/>
    <w:rsid w:val="00FC2284"/>
    <w:rsid w:val="00FC60F3"/>
    <w:rsid w:val="00FD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917A79-3D53-4D78-8FBC-C47BFC79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482F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55482F"/>
    <w:pPr>
      <w:keepNext/>
      <w:numPr>
        <w:numId w:val="1"/>
      </w:numPr>
      <w:jc w:val="both"/>
      <w:outlineLvl w:val="0"/>
    </w:pPr>
    <w:rPr>
      <w:rFonts w:ascii="Arial" w:hAnsi="Arial"/>
      <w:b/>
      <w:bCs/>
    </w:rPr>
  </w:style>
  <w:style w:type="paragraph" w:styleId="Titolo2">
    <w:name w:val="heading 2"/>
    <w:basedOn w:val="Normale"/>
    <w:next w:val="Normale"/>
    <w:qFormat/>
    <w:rsid w:val="0055482F"/>
    <w:pPr>
      <w:keepNext/>
      <w:numPr>
        <w:ilvl w:val="1"/>
        <w:numId w:val="1"/>
      </w:numPr>
      <w:overflowPunct w:val="0"/>
      <w:autoSpaceDE w:val="0"/>
      <w:ind w:left="0" w:right="512" w:firstLine="0"/>
      <w:jc w:val="both"/>
      <w:textAlignment w:val="baseline"/>
      <w:outlineLvl w:val="1"/>
    </w:pPr>
    <w:rPr>
      <w:rFonts w:ascii="Arial" w:hAnsi="Arial"/>
      <w:szCs w:val="20"/>
    </w:rPr>
  </w:style>
  <w:style w:type="paragraph" w:styleId="Titolo3">
    <w:name w:val="heading 3"/>
    <w:basedOn w:val="Normale"/>
    <w:next w:val="Normale"/>
    <w:qFormat/>
    <w:rsid w:val="0055482F"/>
    <w:pPr>
      <w:keepNext/>
      <w:numPr>
        <w:ilvl w:val="2"/>
        <w:numId w:val="1"/>
      </w:numPr>
      <w:overflowPunct w:val="0"/>
      <w:autoSpaceDE w:val="0"/>
      <w:ind w:left="0" w:right="512" w:firstLine="0"/>
      <w:jc w:val="center"/>
      <w:outlineLvl w:val="2"/>
    </w:pPr>
    <w:rPr>
      <w:rFonts w:ascii="Arial" w:eastAsia="Arial Unicode MS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55482F"/>
    <w:rPr>
      <w:rFonts w:ascii="Symbol" w:hAnsi="Symbol"/>
    </w:rPr>
  </w:style>
  <w:style w:type="character" w:customStyle="1" w:styleId="WW8Num1z1">
    <w:name w:val="WW8Num1z1"/>
    <w:rsid w:val="0055482F"/>
    <w:rPr>
      <w:rFonts w:ascii="Courier New" w:hAnsi="Courier New"/>
    </w:rPr>
  </w:style>
  <w:style w:type="character" w:customStyle="1" w:styleId="WW8Num1z2">
    <w:name w:val="WW8Num1z2"/>
    <w:rsid w:val="0055482F"/>
    <w:rPr>
      <w:rFonts w:ascii="Wingdings" w:hAnsi="Wingdings"/>
    </w:rPr>
  </w:style>
  <w:style w:type="character" w:customStyle="1" w:styleId="WW8Num2z0">
    <w:name w:val="WW8Num2z0"/>
    <w:rsid w:val="0055482F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55482F"/>
    <w:rPr>
      <w:rFonts w:ascii="Courier New" w:hAnsi="Courier New"/>
    </w:rPr>
  </w:style>
  <w:style w:type="character" w:customStyle="1" w:styleId="WW8Num2z2">
    <w:name w:val="WW8Num2z2"/>
    <w:rsid w:val="0055482F"/>
    <w:rPr>
      <w:rFonts w:ascii="Wingdings" w:hAnsi="Wingdings"/>
    </w:rPr>
  </w:style>
  <w:style w:type="character" w:customStyle="1" w:styleId="WW8Num2z3">
    <w:name w:val="WW8Num2z3"/>
    <w:rsid w:val="0055482F"/>
    <w:rPr>
      <w:rFonts w:ascii="Symbol" w:hAnsi="Symbol"/>
    </w:rPr>
  </w:style>
  <w:style w:type="paragraph" w:styleId="Intestazione">
    <w:name w:val="header"/>
    <w:basedOn w:val="Normale"/>
    <w:next w:val="Corpotesto"/>
    <w:semiHidden/>
    <w:rsid w:val="0055482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Corpotesto">
    <w:name w:val="Body Text"/>
    <w:basedOn w:val="Normale"/>
    <w:link w:val="CorpotestoCarattere"/>
    <w:rsid w:val="0055482F"/>
    <w:pPr>
      <w:suppressAutoHyphens w:val="0"/>
      <w:jc w:val="both"/>
    </w:pPr>
    <w:rPr>
      <w:rFonts w:ascii="Arial" w:hAnsi="Arial"/>
      <w:szCs w:val="20"/>
      <w:lang w:eastAsia="it-IT"/>
    </w:rPr>
  </w:style>
  <w:style w:type="paragraph" w:styleId="Elenco">
    <w:name w:val="List"/>
    <w:basedOn w:val="Corpotesto"/>
    <w:semiHidden/>
    <w:rsid w:val="0055482F"/>
  </w:style>
  <w:style w:type="paragraph" w:styleId="Didascalia">
    <w:name w:val="caption"/>
    <w:basedOn w:val="Normale"/>
    <w:qFormat/>
    <w:rsid w:val="0055482F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55482F"/>
    <w:pPr>
      <w:suppressLineNumbers/>
    </w:pPr>
  </w:style>
  <w:style w:type="paragraph" w:styleId="Titolo">
    <w:name w:val="Title"/>
    <w:basedOn w:val="Normale"/>
    <w:next w:val="Sottotitolo"/>
    <w:qFormat/>
    <w:rsid w:val="0055482F"/>
    <w:pPr>
      <w:jc w:val="center"/>
    </w:pPr>
    <w:rPr>
      <w:b/>
      <w:bCs/>
    </w:rPr>
  </w:style>
  <w:style w:type="paragraph" w:styleId="Sottotitolo">
    <w:name w:val="Subtitle"/>
    <w:basedOn w:val="Intestazione"/>
    <w:next w:val="Corpotesto"/>
    <w:qFormat/>
    <w:rsid w:val="0055482F"/>
    <w:pPr>
      <w:jc w:val="center"/>
    </w:pPr>
    <w:rPr>
      <w:i/>
      <w:iCs/>
    </w:rPr>
  </w:style>
  <w:style w:type="paragraph" w:styleId="Corpodeltesto2">
    <w:name w:val="Body Text 2"/>
    <w:basedOn w:val="Normale"/>
    <w:semiHidden/>
    <w:rsid w:val="0055482F"/>
    <w:pPr>
      <w:jc w:val="center"/>
    </w:pPr>
  </w:style>
  <w:style w:type="paragraph" w:customStyle="1" w:styleId="Contenutocornice">
    <w:name w:val="Contenuto cornice"/>
    <w:basedOn w:val="Corpotesto"/>
    <w:rsid w:val="0055482F"/>
  </w:style>
  <w:style w:type="character" w:customStyle="1" w:styleId="TitoloCarattere">
    <w:name w:val="Titolo Carattere"/>
    <w:basedOn w:val="Carpredefinitoparagrafo"/>
    <w:rsid w:val="0055482F"/>
    <w:rPr>
      <w:b/>
      <w:bCs/>
      <w:sz w:val="24"/>
      <w:szCs w:val="24"/>
      <w:lang w:eastAsia="ar-SA"/>
    </w:rPr>
  </w:style>
  <w:style w:type="paragraph" w:styleId="Corpodeltesto3">
    <w:name w:val="Body Text 3"/>
    <w:basedOn w:val="Normale"/>
    <w:semiHidden/>
    <w:rsid w:val="0055482F"/>
    <w:pPr>
      <w:spacing w:after="120"/>
    </w:pPr>
    <w:rPr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3627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701"/>
    <w:rPr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45779E"/>
    <w:rPr>
      <w:rFonts w:ascii="Arial" w:hAnsi="Arial"/>
      <w:sz w:val="24"/>
    </w:rPr>
  </w:style>
  <w:style w:type="paragraph" w:styleId="Paragrafoelenco">
    <w:name w:val="List Paragraph"/>
    <w:basedOn w:val="Normale"/>
    <w:uiPriority w:val="34"/>
    <w:qFormat/>
    <w:rsid w:val="0045779E"/>
    <w:pPr>
      <w:numPr>
        <w:numId w:val="7"/>
      </w:numPr>
      <w:suppressAutoHyphens w:val="0"/>
      <w:spacing w:before="120" w:after="120" w:line="269" w:lineRule="auto"/>
      <w:ind w:left="714" w:hanging="357"/>
      <w:jc w:val="both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sche4">
    <w:name w:val="sche_4"/>
    <w:rsid w:val="009E27B5"/>
    <w:pPr>
      <w:widowControl w:val="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6FF44-9526-4C39-A4E2-A8FD85547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– SIMILE DI “SCRITTURA PRIVATA” AD USO DEI RAGGRUPPAMENTI TEMPORANEI DI SOCIETÀ</vt:lpstr>
    </vt:vector>
  </TitlesOfParts>
  <Company>Comune di Genova</Company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– SIMILE DI “SCRITTURA PRIVATA” AD USO DEI RAGGRUPPAMENTI TEMPORANEI DI SOCIETÀ</dc:title>
  <dc:creator>Nuccio</dc:creator>
  <cp:lastModifiedBy>Capparelli Ottelina</cp:lastModifiedBy>
  <cp:revision>4</cp:revision>
  <cp:lastPrinted>2010-01-14T10:27:00Z</cp:lastPrinted>
  <dcterms:created xsi:type="dcterms:W3CDTF">2015-10-02T11:00:00Z</dcterms:created>
  <dcterms:modified xsi:type="dcterms:W3CDTF">2015-10-06T11:13:00Z</dcterms:modified>
</cp:coreProperties>
</file>